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5CFB157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 w:rsidR="00641169">
        <w:rPr>
          <w:rFonts w:ascii="Garamond" w:hAnsi="Garamond"/>
          <w:sz w:val="24"/>
          <w:szCs w:val="24"/>
        </w:rPr>
        <w:t xml:space="preserve">zakázka:  </w:t>
      </w:r>
      <w:r>
        <w:rPr>
          <w:rFonts w:ascii="Garamond" w:hAnsi="Garamond"/>
          <w:sz w:val="24"/>
          <w:szCs w:val="24"/>
        </w:rPr>
        <w:t xml:space="preserve"> </w:t>
      </w:r>
      <w:proofErr w:type="gramEnd"/>
      <w:r>
        <w:rPr>
          <w:rFonts w:ascii="Garamond" w:hAnsi="Garamond"/>
          <w:sz w:val="24"/>
          <w:szCs w:val="24"/>
        </w:rPr>
        <w:t xml:space="preserve">   </w:t>
      </w:r>
      <w:r w:rsidR="00641169">
        <w:rPr>
          <w:rFonts w:ascii="Garamond" w:hAnsi="Garamond"/>
          <w:sz w:val="24"/>
          <w:szCs w:val="24"/>
        </w:rPr>
        <w:t xml:space="preserve">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376A56" w:rsidRPr="003F70F3">
        <w:rPr>
          <w:rFonts w:ascii="Garamond" w:hAnsi="Garamond"/>
          <w:sz w:val="24"/>
          <w:szCs w:val="24"/>
        </w:rPr>
        <w:t>0</w:t>
      </w:r>
      <w:r w:rsidR="005E51F9">
        <w:rPr>
          <w:rFonts w:ascii="Garamond" w:hAnsi="Garamond"/>
          <w:sz w:val="24"/>
          <w:szCs w:val="24"/>
        </w:rPr>
        <w:t>01</w:t>
      </w:r>
      <w:r w:rsidR="00EB6175" w:rsidRPr="003F70F3">
        <w:rPr>
          <w:rFonts w:ascii="Garamond" w:hAnsi="Garamond"/>
          <w:sz w:val="24"/>
          <w:szCs w:val="24"/>
        </w:rPr>
        <w:t>-202</w:t>
      </w:r>
      <w:r w:rsidR="005E51F9">
        <w:rPr>
          <w:rFonts w:ascii="Garamond" w:hAnsi="Garamond"/>
          <w:sz w:val="24"/>
          <w:szCs w:val="24"/>
        </w:rPr>
        <w:t>3</w:t>
      </w:r>
    </w:p>
    <w:p w14:paraId="734915B7" w14:textId="0EB875DD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5E51F9" w:rsidRPr="0087283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https://zakazky.zcu.cz/contract_display_5828.html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5067738B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Lhůta pro podání nabídek je stanovena </w:t>
      </w:r>
      <w:r w:rsidRPr="003F70F3">
        <w:rPr>
          <w:rFonts w:ascii="Garamond" w:hAnsi="Garamond" w:cs="Arial"/>
          <w:sz w:val="22"/>
          <w:szCs w:val="22"/>
        </w:rPr>
        <w:t>do</w:t>
      </w:r>
      <w:r w:rsidR="003C1FD6" w:rsidRPr="003F70F3">
        <w:rPr>
          <w:rFonts w:ascii="Garamond" w:hAnsi="Garamond" w:cs="Arial"/>
          <w:sz w:val="22"/>
          <w:szCs w:val="22"/>
        </w:rPr>
        <w:t xml:space="preserve"> </w:t>
      </w:r>
      <w:r w:rsidR="00092D8F">
        <w:rPr>
          <w:rFonts w:ascii="Garamond" w:hAnsi="Garamond" w:cs="Arial"/>
          <w:b/>
          <w:sz w:val="22"/>
          <w:szCs w:val="22"/>
        </w:rPr>
        <w:t>1</w:t>
      </w:r>
      <w:r w:rsidR="005E51F9">
        <w:rPr>
          <w:rFonts w:ascii="Garamond" w:hAnsi="Garamond" w:cs="Arial"/>
          <w:b/>
          <w:sz w:val="22"/>
          <w:szCs w:val="22"/>
        </w:rPr>
        <w:t>3</w:t>
      </w:r>
      <w:r w:rsidR="000E7918">
        <w:rPr>
          <w:rFonts w:ascii="Garamond" w:hAnsi="Garamond" w:cs="Arial"/>
          <w:b/>
          <w:sz w:val="22"/>
          <w:szCs w:val="22"/>
        </w:rPr>
        <w:t>.</w:t>
      </w:r>
      <w:r w:rsidR="005E51F9">
        <w:rPr>
          <w:rFonts w:ascii="Garamond" w:hAnsi="Garamond" w:cs="Arial"/>
          <w:b/>
          <w:sz w:val="22"/>
          <w:szCs w:val="22"/>
        </w:rPr>
        <w:t>0</w:t>
      </w:r>
      <w:r w:rsidR="00092D8F">
        <w:rPr>
          <w:rFonts w:ascii="Garamond" w:hAnsi="Garamond" w:cs="Arial"/>
          <w:b/>
          <w:sz w:val="22"/>
          <w:szCs w:val="22"/>
        </w:rPr>
        <w:t>2</w:t>
      </w:r>
      <w:r w:rsidR="003F70F3">
        <w:rPr>
          <w:rFonts w:ascii="Garamond" w:hAnsi="Garamond" w:cs="Arial"/>
          <w:b/>
          <w:sz w:val="22"/>
          <w:szCs w:val="22"/>
        </w:rPr>
        <w:t>.202</w:t>
      </w:r>
      <w:r w:rsidR="00FA2639">
        <w:rPr>
          <w:rFonts w:ascii="Garamond" w:hAnsi="Garamond" w:cs="Arial"/>
          <w:b/>
          <w:sz w:val="22"/>
          <w:szCs w:val="22"/>
        </w:rPr>
        <w:t xml:space="preserve">2 </w:t>
      </w:r>
      <w:r w:rsidR="003C1FD6" w:rsidRPr="00F72226">
        <w:rPr>
          <w:rFonts w:ascii="Garamond" w:hAnsi="Garamond" w:cs="Arial"/>
          <w:b/>
          <w:sz w:val="22"/>
          <w:szCs w:val="22"/>
        </w:rPr>
        <w:t>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F72226">
        <w:rPr>
          <w:rFonts w:ascii="Garamond" w:hAnsi="Garamond" w:cs="Arial"/>
          <w:b/>
          <w:sz w:val="22"/>
          <w:szCs w:val="22"/>
        </w:rPr>
        <w:t>09:</w:t>
      </w:r>
      <w:r w:rsidR="009428A9">
        <w:rPr>
          <w:rFonts w:ascii="Garamond" w:hAnsi="Garamond" w:cs="Arial"/>
          <w:b/>
          <w:sz w:val="22"/>
          <w:szCs w:val="22"/>
        </w:rPr>
        <w:t>0</w:t>
      </w:r>
      <w:r w:rsidR="006C4DD5" w:rsidRPr="00F72226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2D5886C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5E51F9">
        <w:rPr>
          <w:rFonts w:ascii="Garamond" w:hAnsi="Garamond" w:cs="Arial"/>
          <w:sz w:val="22"/>
          <w:szCs w:val="22"/>
        </w:rPr>
        <w:t>Ing. Petrem Hofmanem</w:t>
      </w:r>
      <w:r w:rsidR="005E51F9" w:rsidRPr="00F54D1D">
        <w:rPr>
          <w:rFonts w:ascii="Garamond" w:hAnsi="Garamond" w:cs="Arial"/>
          <w:sz w:val="22"/>
          <w:szCs w:val="22"/>
        </w:rPr>
        <w:t xml:space="preserve">, </w:t>
      </w:r>
      <w:r w:rsidR="005E51F9">
        <w:rPr>
          <w:rFonts w:ascii="Garamond" w:hAnsi="Garamond" w:cs="Arial"/>
          <w:sz w:val="22"/>
          <w:szCs w:val="22"/>
        </w:rPr>
        <w:t>kves</w:t>
      </w:r>
      <w:r w:rsidR="005E51F9" w:rsidRPr="00F54D1D">
        <w:rPr>
          <w:rFonts w:ascii="Garamond" w:hAnsi="Garamond" w:cs="Arial"/>
          <w:sz w:val="22"/>
          <w:szCs w:val="22"/>
        </w:rPr>
        <w:t>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54F299E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</w:t>
      </w:r>
      <w:r w:rsidR="00D51D32">
        <w:rPr>
          <w:rFonts w:ascii="Garamond" w:hAnsi="Garamond" w:cs="Arial"/>
        </w:rPr>
        <w:t>a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FF492FD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</w:t>
      </w:r>
      <w:r w:rsidR="00B0642A">
        <w:rPr>
          <w:rFonts w:ascii="Garamond" w:hAnsi="Garamond" w:cs="Arial"/>
          <w:sz w:val="22"/>
          <w:szCs w:val="22"/>
        </w:rPr>
        <w:t>.</w:t>
      </w:r>
      <w:r w:rsidR="00024356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7406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651CC82C" w:rsidR="002012B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C383374" w14:textId="334E9664" w:rsidR="008442CB" w:rsidRPr="008442CB" w:rsidRDefault="008442CB" w:rsidP="008442CB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8442CB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</w:t>
      </w:r>
      <w:r w:rsidR="00B111A0" w:rsidRPr="008442CB">
        <w:rPr>
          <w:rStyle w:val="docdata"/>
          <w:rFonts w:ascii="Garamond" w:hAnsi="Garamond"/>
          <w:sz w:val="22"/>
          <w:szCs w:val="22"/>
        </w:rPr>
        <w:t>povinen</w:t>
      </w:r>
      <w:r w:rsidR="00B111A0" w:rsidRPr="008442CB" w:rsidDel="00575F74">
        <w:rPr>
          <w:rStyle w:val="docdata"/>
          <w:rFonts w:ascii="Garamond" w:hAnsi="Garamond"/>
          <w:sz w:val="22"/>
          <w:szCs w:val="22"/>
        </w:rPr>
        <w:t xml:space="preserve"> </w:t>
      </w:r>
      <w:r w:rsidR="00F84C34">
        <w:rPr>
          <w:rStyle w:val="docdata"/>
          <w:rFonts w:ascii="Garamond" w:hAnsi="Garamond"/>
          <w:sz w:val="22"/>
          <w:szCs w:val="22"/>
        </w:rPr>
        <w:t>na prvním list</w:t>
      </w:r>
      <w:r w:rsidR="00B111A0">
        <w:rPr>
          <w:rStyle w:val="docdata"/>
          <w:rFonts w:ascii="Garamond" w:hAnsi="Garamond"/>
          <w:sz w:val="22"/>
          <w:szCs w:val="22"/>
        </w:rPr>
        <w:t>u</w:t>
      </w:r>
      <w:r w:rsidR="00F84C34">
        <w:rPr>
          <w:rStyle w:val="docdata"/>
          <w:rFonts w:ascii="Garamond" w:hAnsi="Garamond"/>
          <w:sz w:val="22"/>
          <w:szCs w:val="22"/>
        </w:rPr>
        <w:t xml:space="preserve"> „Nabídková cena“ </w:t>
      </w:r>
      <w:r w:rsidRPr="008442CB">
        <w:rPr>
          <w:rStyle w:val="docdata"/>
          <w:rFonts w:ascii="Garamond" w:hAnsi="Garamond"/>
          <w:sz w:val="22"/>
          <w:szCs w:val="22"/>
        </w:rPr>
        <w:t>doplnit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 xml:space="preserve">požadované údaje do všech </w:t>
      </w:r>
      <w:r w:rsidR="0095702A" w:rsidRPr="005E26DE">
        <w:rPr>
          <w:rStyle w:val="docdata"/>
          <w:rFonts w:ascii="Garamond" w:hAnsi="Garamond"/>
          <w:sz w:val="22"/>
          <w:szCs w:val="22"/>
          <w:highlight w:val="yellow"/>
        </w:rPr>
        <w:t>žlutě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>zvýrazněných buněk</w:t>
      </w:r>
      <w:r w:rsidR="0095702A">
        <w:rPr>
          <w:rStyle w:val="docdata"/>
          <w:rFonts w:ascii="Garamond" w:hAnsi="Garamond"/>
          <w:sz w:val="22"/>
          <w:szCs w:val="22"/>
        </w:rPr>
        <w:t xml:space="preserve">. </w:t>
      </w:r>
      <w:r w:rsidR="00D9391B">
        <w:rPr>
          <w:rFonts w:ascii="Garamond" w:hAnsi="Garamond"/>
          <w:sz w:val="22"/>
          <w:szCs w:val="22"/>
        </w:rPr>
        <w:t>N</w:t>
      </w:r>
      <w:r w:rsidR="00F84C34">
        <w:rPr>
          <w:rFonts w:ascii="Garamond" w:hAnsi="Garamond"/>
          <w:sz w:val="22"/>
          <w:szCs w:val="22"/>
        </w:rPr>
        <w:t>a druhém list</w:t>
      </w:r>
      <w:r w:rsidR="00B111A0">
        <w:rPr>
          <w:rFonts w:ascii="Garamond" w:hAnsi="Garamond"/>
          <w:sz w:val="22"/>
          <w:szCs w:val="22"/>
        </w:rPr>
        <w:t>u</w:t>
      </w:r>
      <w:r w:rsidR="00F84C34">
        <w:rPr>
          <w:rFonts w:ascii="Garamond" w:hAnsi="Garamond"/>
          <w:sz w:val="22"/>
          <w:szCs w:val="22"/>
        </w:rPr>
        <w:t xml:space="preserve"> </w:t>
      </w:r>
      <w:r w:rsidR="00575F74">
        <w:rPr>
          <w:rFonts w:ascii="Garamond" w:hAnsi="Garamond"/>
          <w:sz w:val="22"/>
          <w:szCs w:val="22"/>
        </w:rPr>
        <w:t>„Náklady</w:t>
      </w:r>
      <w:r w:rsidR="00F84C34">
        <w:rPr>
          <w:rFonts w:ascii="Garamond" w:hAnsi="Garamond"/>
          <w:sz w:val="22"/>
          <w:szCs w:val="22"/>
        </w:rPr>
        <w:t xml:space="preserve"> životního cyklu“</w:t>
      </w:r>
      <w:r w:rsidR="006C6DED">
        <w:rPr>
          <w:rFonts w:ascii="Garamond" w:hAnsi="Garamond"/>
          <w:sz w:val="22"/>
          <w:szCs w:val="22"/>
        </w:rPr>
        <w:t xml:space="preserve"> (dále jen „List NŽC“)</w:t>
      </w:r>
      <w:r w:rsidR="00957696">
        <w:rPr>
          <w:rFonts w:ascii="Garamond" w:hAnsi="Garamond"/>
          <w:sz w:val="22"/>
          <w:szCs w:val="22"/>
        </w:rPr>
        <w:t xml:space="preserve"> je dodavatel povinen uvést náklady související s užíváním </w:t>
      </w:r>
      <w:r w:rsidR="00575F74">
        <w:rPr>
          <w:rFonts w:ascii="Garamond" w:hAnsi="Garamond"/>
          <w:sz w:val="22"/>
          <w:szCs w:val="22"/>
        </w:rPr>
        <w:t xml:space="preserve">nabízeného </w:t>
      </w:r>
      <w:r w:rsidR="00957696">
        <w:rPr>
          <w:rFonts w:ascii="Garamond" w:hAnsi="Garamond"/>
          <w:sz w:val="22"/>
          <w:szCs w:val="22"/>
        </w:rPr>
        <w:t xml:space="preserve">Předmětu plnění v souladu </w:t>
      </w:r>
      <w:r w:rsidR="00957696" w:rsidRPr="00F4269B">
        <w:rPr>
          <w:rFonts w:ascii="Garamond" w:hAnsi="Garamond" w:cs="Arial"/>
          <w:sz w:val="22"/>
          <w:szCs w:val="22"/>
        </w:rPr>
        <w:t xml:space="preserve">s podmínkami stanovenými v čl. </w:t>
      </w:r>
      <w:r w:rsidR="00957696">
        <w:rPr>
          <w:rFonts w:ascii="Garamond" w:hAnsi="Garamond" w:cs="Arial"/>
          <w:sz w:val="22"/>
          <w:szCs w:val="22"/>
        </w:rPr>
        <w:t xml:space="preserve">9. </w:t>
      </w:r>
      <w:r w:rsidR="00957696" w:rsidRPr="00F4269B">
        <w:rPr>
          <w:rFonts w:ascii="Garamond" w:hAnsi="Garamond" w:cs="Arial"/>
          <w:sz w:val="22"/>
          <w:szCs w:val="22"/>
        </w:rPr>
        <w:t xml:space="preserve">této </w:t>
      </w:r>
      <w:r w:rsidR="00957696" w:rsidRPr="005A1F74">
        <w:rPr>
          <w:rFonts w:ascii="Garamond" w:hAnsi="Garamond" w:cs="Arial"/>
          <w:sz w:val="22"/>
          <w:szCs w:val="22"/>
        </w:rPr>
        <w:t>Výzvy</w:t>
      </w:r>
      <w:r w:rsidR="00B111A0">
        <w:rPr>
          <w:rFonts w:ascii="Garamond" w:hAnsi="Garamond" w:cs="Arial"/>
          <w:sz w:val="22"/>
          <w:szCs w:val="22"/>
        </w:rPr>
        <w:t xml:space="preserve">, </w:t>
      </w:r>
      <w:r w:rsidR="00011C82">
        <w:rPr>
          <w:rFonts w:ascii="Garamond" w:hAnsi="Garamond" w:cs="Arial"/>
          <w:sz w:val="22"/>
          <w:szCs w:val="22"/>
        </w:rPr>
        <w:t xml:space="preserve">tj. </w:t>
      </w:r>
      <w:r w:rsidR="006C6DED">
        <w:rPr>
          <w:rFonts w:ascii="Garamond" w:hAnsi="Garamond"/>
          <w:sz w:val="22"/>
          <w:szCs w:val="22"/>
        </w:rPr>
        <w:t>doplnit požadované údaje do</w:t>
      </w:r>
      <w:r w:rsidR="00B111A0" w:rsidRPr="008442CB">
        <w:rPr>
          <w:rFonts w:ascii="Garamond" w:hAnsi="Garamond"/>
          <w:sz w:val="22"/>
          <w:szCs w:val="22"/>
        </w:rPr>
        <w:t xml:space="preserve"> </w:t>
      </w:r>
      <w:r w:rsidR="00B111A0" w:rsidRPr="008442CB">
        <w:rPr>
          <w:rFonts w:ascii="Garamond" w:hAnsi="Garamond" w:cs="Arial"/>
          <w:sz w:val="22"/>
          <w:szCs w:val="22"/>
          <w:highlight w:val="yellow"/>
        </w:rPr>
        <w:t>žlutě</w:t>
      </w:r>
      <w:r w:rsidR="00B111A0" w:rsidRPr="008442CB">
        <w:rPr>
          <w:rFonts w:ascii="Garamond" w:hAnsi="Garamond" w:cs="Arial"/>
          <w:sz w:val="22"/>
          <w:szCs w:val="22"/>
        </w:rPr>
        <w:t xml:space="preserve"> zvýraz</w:t>
      </w:r>
      <w:r w:rsidR="00011C82">
        <w:rPr>
          <w:rFonts w:ascii="Garamond" w:hAnsi="Garamond" w:cs="Arial"/>
          <w:sz w:val="22"/>
          <w:szCs w:val="22"/>
        </w:rPr>
        <w:t>ně</w:t>
      </w:r>
      <w:r w:rsidR="00B111A0" w:rsidRPr="008442CB">
        <w:rPr>
          <w:rFonts w:ascii="Garamond" w:hAnsi="Garamond" w:cs="Arial"/>
          <w:sz w:val="22"/>
          <w:szCs w:val="22"/>
        </w:rPr>
        <w:t>n</w:t>
      </w:r>
      <w:r w:rsidR="006C6DED">
        <w:rPr>
          <w:rFonts w:ascii="Garamond" w:hAnsi="Garamond" w:cs="Arial"/>
          <w:sz w:val="22"/>
          <w:szCs w:val="22"/>
        </w:rPr>
        <w:t>ých buněk</w:t>
      </w:r>
      <w:r w:rsidR="00B111A0" w:rsidRPr="008442CB">
        <w:rPr>
          <w:rFonts w:ascii="Garamond" w:hAnsi="Garamond"/>
          <w:sz w:val="22"/>
          <w:szCs w:val="22"/>
        </w:rPr>
        <w:t>.</w:t>
      </w:r>
      <w:r w:rsidR="001A2840">
        <w:rPr>
          <w:rFonts w:ascii="Garamond" w:hAnsi="Garamond"/>
          <w:sz w:val="22"/>
          <w:szCs w:val="22"/>
        </w:rPr>
        <w:t xml:space="preserve"> </w:t>
      </w:r>
      <w:r w:rsidRPr="008442CB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8442CB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1F76EC9" w:rsidR="005A575C" w:rsidRPr="007A143C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Pr="007A143C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08653535" w14:textId="53D09695" w:rsidR="0063063D" w:rsidRPr="00EF3ED9" w:rsidRDefault="0066702F" w:rsidP="00EF3ED9">
      <w:pPr>
        <w:pStyle w:val="Odstavec"/>
        <w:numPr>
          <w:ilvl w:val="1"/>
          <w:numId w:val="20"/>
        </w:numPr>
        <w:spacing w:before="120" w:after="120" w:line="240" w:lineRule="auto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</w:t>
      </w:r>
      <w:r w:rsidR="005B0A82" w:rsidRPr="00EF3ED9">
        <w:rPr>
          <w:rFonts w:ascii="Garamond" w:hAnsi="Garamond" w:cs="Arial"/>
          <w:sz w:val="22"/>
          <w:szCs w:val="22"/>
        </w:rPr>
        <w:t xml:space="preserve">Předmětu plnění a nákladů souvisejících s jeho užíváním po dobu 5 let. Náklady budou </w:t>
      </w:r>
      <w:r w:rsidR="005B0A82" w:rsidRPr="005B0A82">
        <w:rPr>
          <w:rFonts w:ascii="Garamond" w:hAnsi="Garamond" w:cs="Arial"/>
          <w:sz w:val="22"/>
          <w:szCs w:val="22"/>
        </w:rPr>
        <w:t xml:space="preserve">stanoveny </w:t>
      </w:r>
      <w:r w:rsidR="00843A1D" w:rsidRPr="005B0A82">
        <w:rPr>
          <w:rFonts w:ascii="Garamond" w:hAnsi="Garamond" w:cs="Arial"/>
          <w:sz w:val="22"/>
          <w:szCs w:val="22"/>
        </w:rPr>
        <w:t>p</w:t>
      </w:r>
      <w:r w:rsidR="00843A1D" w:rsidRPr="00EF3ED9">
        <w:rPr>
          <w:rFonts w:ascii="Garamond" w:hAnsi="Garamond" w:cs="Arial"/>
          <w:sz w:val="22"/>
          <w:szCs w:val="22"/>
        </w:rPr>
        <w:t>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 xml:space="preserve">na daném </w:t>
      </w:r>
      <w:r w:rsidR="00D55B69">
        <w:rPr>
          <w:rFonts w:ascii="Garamond" w:hAnsi="Garamond" w:cs="Arial"/>
          <w:sz w:val="22"/>
          <w:szCs w:val="22"/>
        </w:rPr>
        <w:t xml:space="preserve">typu </w:t>
      </w:r>
      <w:r w:rsidR="00843A1D" w:rsidRPr="00EF3ED9">
        <w:rPr>
          <w:rFonts w:ascii="Garamond" w:hAnsi="Garamond" w:cs="Arial"/>
          <w:sz w:val="22"/>
          <w:szCs w:val="22"/>
        </w:rPr>
        <w:t>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  <w:r w:rsidR="00211A3C"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="00211A3C"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="00211A3C"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="00211A3C"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="00211A3C"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094AFAB" w14:textId="0A463D46" w:rsidR="006078BA" w:rsidRPr="008D1DB2" w:rsidRDefault="00211A3C" w:rsidP="008D1DB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 xml:space="preserve">Náklady životního cyklu dodavatel vyčíslí </w:t>
      </w:r>
      <w:r w:rsidR="006C6DED">
        <w:rPr>
          <w:rFonts w:ascii="Garamond" w:hAnsi="Garamond" w:cs="Arial"/>
          <w:sz w:val="22"/>
          <w:szCs w:val="22"/>
        </w:rPr>
        <w:t>na L</w:t>
      </w:r>
      <w:r w:rsidR="006C6DED">
        <w:rPr>
          <w:rFonts w:ascii="Garamond" w:hAnsi="Garamond"/>
          <w:sz w:val="22"/>
          <w:szCs w:val="22"/>
        </w:rPr>
        <w:t>istu NŽC“</w:t>
      </w:r>
      <w:r w:rsidRPr="008D1DB2">
        <w:rPr>
          <w:rFonts w:ascii="Garamond" w:hAnsi="Garamond" w:cs="Arial"/>
          <w:sz w:val="22"/>
          <w:szCs w:val="22"/>
        </w:rPr>
        <w:t>, kde všechny položky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Pr="008D1DB2">
        <w:rPr>
          <w:rFonts w:ascii="Garamond" w:hAnsi="Garamond" w:cs="Arial"/>
          <w:sz w:val="22"/>
          <w:szCs w:val="22"/>
        </w:rPr>
        <w:t xml:space="preserve"> </w:t>
      </w:r>
      <w:r w:rsidR="0022713A" w:rsidRPr="008D1DB2">
        <w:rPr>
          <w:rFonts w:ascii="Garamond" w:hAnsi="Garamond" w:cs="Arial"/>
          <w:sz w:val="22"/>
          <w:szCs w:val="22"/>
        </w:rPr>
        <w:t>potřebné k</w:t>
      </w:r>
      <w:r w:rsidR="003B0E0B">
        <w:rPr>
          <w:rFonts w:ascii="Garamond" w:hAnsi="Garamond" w:cs="Arial"/>
          <w:sz w:val="22"/>
          <w:szCs w:val="22"/>
        </w:rPr>
        <w:t> </w:t>
      </w:r>
      <w:r w:rsidR="0022713A" w:rsidRPr="008D1DB2">
        <w:rPr>
          <w:rFonts w:ascii="Garamond" w:hAnsi="Garamond" w:cs="Arial"/>
          <w:sz w:val="22"/>
          <w:szCs w:val="22"/>
        </w:rPr>
        <w:t>provozu</w:t>
      </w:r>
      <w:r w:rsidR="003B0E0B">
        <w:rPr>
          <w:rFonts w:ascii="Garamond" w:hAnsi="Garamond" w:cs="Arial"/>
          <w:sz w:val="22"/>
          <w:szCs w:val="22"/>
        </w:rPr>
        <w:t xml:space="preserve"> 1 kusu</w:t>
      </w:r>
      <w:r w:rsidR="0022713A" w:rsidRPr="008D1DB2">
        <w:rPr>
          <w:rFonts w:ascii="Garamond" w:hAnsi="Garamond" w:cs="Arial"/>
          <w:sz w:val="22"/>
          <w:szCs w:val="22"/>
        </w:rPr>
        <w:t xml:space="preserve"> nabízeného </w:t>
      </w:r>
      <w:r w:rsidR="003B0E0B">
        <w:rPr>
          <w:rFonts w:ascii="Garamond" w:hAnsi="Garamond" w:cs="Arial"/>
          <w:sz w:val="22"/>
          <w:szCs w:val="22"/>
        </w:rPr>
        <w:t xml:space="preserve">typu </w:t>
      </w:r>
      <w:r w:rsidR="008E7E4E">
        <w:rPr>
          <w:rFonts w:ascii="Garamond" w:hAnsi="Garamond" w:cs="Arial"/>
          <w:sz w:val="22"/>
          <w:szCs w:val="22"/>
        </w:rPr>
        <w:t>zařízení</w:t>
      </w:r>
      <w:r w:rsidR="0022713A" w:rsidRPr="008D1DB2">
        <w:rPr>
          <w:rFonts w:ascii="Garamond" w:hAnsi="Garamond" w:cs="Arial"/>
          <w:sz w:val="22"/>
          <w:szCs w:val="22"/>
        </w:rPr>
        <w:t xml:space="preserve"> (mimo papíru)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="0022713A" w:rsidRPr="008D1DB2">
        <w:rPr>
          <w:rFonts w:ascii="Garamond" w:hAnsi="Garamond" w:cs="Arial"/>
          <w:sz w:val="22"/>
          <w:szCs w:val="22"/>
        </w:rPr>
        <w:t xml:space="preserve"> </w:t>
      </w:r>
      <w:r w:rsidRPr="008D1DB2">
        <w:rPr>
          <w:rFonts w:ascii="Garamond" w:hAnsi="Garamond" w:cs="Arial"/>
          <w:sz w:val="22"/>
          <w:szCs w:val="22"/>
        </w:rPr>
        <w:t>ocení nenulovou hodnotou.</w:t>
      </w:r>
      <w:r w:rsidR="006A0635" w:rsidRPr="008D1DB2">
        <w:rPr>
          <w:rFonts w:ascii="Garamond" w:hAnsi="Garamond" w:cs="Arial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 xml:space="preserve">Pro uvedení </w:t>
      </w:r>
      <w:r w:rsidR="00151B73" w:rsidRPr="008D1DB2">
        <w:rPr>
          <w:rFonts w:ascii="Garamond" w:hAnsi="Garamond"/>
          <w:sz w:val="22"/>
          <w:szCs w:val="22"/>
        </w:rPr>
        <w:t xml:space="preserve">všech potřebných </w:t>
      </w:r>
      <w:r w:rsidR="00FA3BE0" w:rsidRPr="008D1DB2">
        <w:rPr>
          <w:rFonts w:ascii="Garamond" w:hAnsi="Garamond"/>
          <w:sz w:val="22"/>
          <w:szCs w:val="22"/>
        </w:rPr>
        <w:t xml:space="preserve">hodnot použije </w:t>
      </w:r>
      <w:r w:rsidR="006A4CCB" w:rsidRPr="008D1DB2">
        <w:rPr>
          <w:rFonts w:ascii="Garamond" w:hAnsi="Garamond"/>
          <w:sz w:val="22"/>
          <w:szCs w:val="22"/>
        </w:rPr>
        <w:t xml:space="preserve">dodavatel </w:t>
      </w:r>
      <w:r w:rsidR="00FA3BE0" w:rsidRPr="008D1DB2">
        <w:rPr>
          <w:rFonts w:ascii="Garamond" w:hAnsi="Garamond"/>
          <w:sz w:val="22"/>
          <w:szCs w:val="22"/>
        </w:rPr>
        <w:t>veřejně dostupné zdroje v tomto pořadí:</w:t>
      </w:r>
      <w:r w:rsidR="00E763DB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č.</w:t>
      </w:r>
      <w:r w:rsidR="00FC1BBD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1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</w:t>
      </w:r>
      <w:hyperlink r:id="rId11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8D1DB2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8D1DB2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8D1DB2">
        <w:rPr>
          <w:rFonts w:ascii="Garamond" w:hAnsi="Garamond"/>
          <w:sz w:val="22"/>
          <w:szCs w:val="22"/>
        </w:rPr>
        <w:t xml:space="preserve"> č. 2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 </w:t>
      </w:r>
      <w:hyperlink r:id="rId12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8D1DB2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B77CC8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na </w:t>
      </w:r>
      <w:r w:rsidR="008E7E4E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L</w:t>
      </w:r>
      <w:r w:rsidR="00243996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istu NŽC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014F34"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4D1A2F" w:rsidRPr="008D1DB2">
        <w:rPr>
          <w:rFonts w:ascii="Garamond" w:hAnsi="Garamond" w:cs="Arial"/>
          <w:sz w:val="22"/>
          <w:szCs w:val="22"/>
        </w:rPr>
        <w:t>kalkulován</w:t>
      </w:r>
      <w:r w:rsidR="00014F34" w:rsidRPr="008D1DB2">
        <w:rPr>
          <w:rFonts w:ascii="Garamond" w:hAnsi="Garamond" w:cs="Arial"/>
          <w:sz w:val="22"/>
          <w:szCs w:val="22"/>
        </w:rPr>
        <w:t xml:space="preserve"> v nejvyšší nabízené kapacitě nebo životnosti</w:t>
      </w:r>
      <w:r w:rsidR="00D60676" w:rsidRPr="008D1DB2">
        <w:rPr>
          <w:rFonts w:ascii="Garamond" w:hAnsi="Garamond" w:cs="Arial"/>
          <w:sz w:val="22"/>
          <w:szCs w:val="22"/>
        </w:rPr>
        <w:t xml:space="preserve"> (tzv. „výtěžnosti“)</w:t>
      </w:r>
      <w:r w:rsidR="004D1A2F" w:rsidRPr="008D1DB2">
        <w:rPr>
          <w:rFonts w:ascii="Garamond" w:hAnsi="Garamond" w:cs="Arial"/>
          <w:sz w:val="22"/>
          <w:szCs w:val="22"/>
        </w:rPr>
        <w:t>, kdy</w:t>
      </w:r>
      <w:r w:rsidR="00014F34" w:rsidRPr="008D1DB2">
        <w:rPr>
          <w:rFonts w:ascii="Garamond" w:hAnsi="Garamond" w:cs="Arial"/>
          <w:sz w:val="22"/>
          <w:szCs w:val="22"/>
        </w:rPr>
        <w:t xml:space="preserve"> </w:t>
      </w:r>
      <w:r w:rsidR="004D1A2F" w:rsidRPr="008D1DB2">
        <w:rPr>
          <w:rFonts w:ascii="Garamond" w:hAnsi="Garamond" w:cs="Arial"/>
          <w:sz w:val="22"/>
          <w:szCs w:val="22"/>
        </w:rPr>
        <w:t>v</w:t>
      </w:r>
      <w:r w:rsidR="00014F34" w:rsidRPr="008D1DB2">
        <w:rPr>
          <w:rFonts w:ascii="Garamond" w:hAnsi="Garamond" w:cs="Arial"/>
          <w:sz w:val="22"/>
          <w:szCs w:val="22"/>
        </w:rPr>
        <w:t xml:space="preserve">ýtěžnost </w:t>
      </w:r>
      <w:r w:rsidR="00D60676" w:rsidRPr="008D1DB2">
        <w:rPr>
          <w:rFonts w:ascii="Garamond" w:hAnsi="Garamond" w:cs="Arial"/>
          <w:sz w:val="22"/>
          <w:szCs w:val="22"/>
        </w:rPr>
        <w:t>znamená počet vytištěných stran p</w:t>
      </w:r>
      <w:r w:rsidR="00014F34" w:rsidRPr="008D1DB2">
        <w:rPr>
          <w:rFonts w:ascii="Garamond" w:hAnsi="Garamond" w:cs="Arial"/>
          <w:sz w:val="22"/>
          <w:szCs w:val="22"/>
        </w:rPr>
        <w:t xml:space="preserve">ři </w:t>
      </w:r>
      <w:r w:rsidR="00DD449D" w:rsidRPr="008D1DB2">
        <w:rPr>
          <w:rFonts w:ascii="Garamond" w:hAnsi="Garamond" w:cs="Arial"/>
          <w:sz w:val="22"/>
          <w:szCs w:val="22"/>
        </w:rPr>
        <w:t>5 %</w:t>
      </w:r>
      <w:r w:rsidR="00014F34" w:rsidRPr="008D1DB2">
        <w:rPr>
          <w:rFonts w:ascii="Garamond" w:hAnsi="Garamond" w:cs="Arial"/>
          <w:sz w:val="22"/>
          <w:szCs w:val="22"/>
        </w:rPr>
        <w:t xml:space="preserve"> pokrytí </w:t>
      </w:r>
      <w:r w:rsidR="00D60676" w:rsidRPr="008D1DB2">
        <w:rPr>
          <w:rFonts w:ascii="Garamond" w:hAnsi="Garamond" w:cs="Arial"/>
          <w:sz w:val="22"/>
          <w:szCs w:val="22"/>
        </w:rPr>
        <w:t>na běžný papír formátu A4</w:t>
      </w:r>
      <w:r w:rsidR="00014F34" w:rsidRPr="008D1DB2">
        <w:rPr>
          <w:rFonts w:ascii="Garamond" w:hAnsi="Garamond" w:cs="Arial"/>
          <w:sz w:val="22"/>
          <w:szCs w:val="22"/>
        </w:rPr>
        <w:t>.</w:t>
      </w:r>
      <w:r w:rsidR="008D1DB2" w:rsidRPr="008D1DB2">
        <w:rPr>
          <w:rFonts w:ascii="Garamond" w:hAnsi="Garamond" w:cs="Arial"/>
          <w:sz w:val="22"/>
          <w:szCs w:val="22"/>
        </w:rPr>
        <w:t xml:space="preserve"> </w:t>
      </w:r>
      <w:r w:rsidR="006A0635" w:rsidRPr="008D1DB2">
        <w:rPr>
          <w:rFonts w:ascii="Garamond" w:hAnsi="Garamond" w:cs="Arial"/>
          <w:sz w:val="22"/>
          <w:szCs w:val="22"/>
        </w:rPr>
        <w:t>Dodavatel nebude položky slučovat ani vynechávat, nebude odstraňovat řádky ani sloupce.</w:t>
      </w:r>
      <w:r w:rsidR="00D97239" w:rsidRPr="008D1DB2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8D1DB2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8D1DB2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8D1DB2">
        <w:rPr>
          <w:rFonts w:ascii="Garamond" w:hAnsi="Garamond" w:cs="Arial"/>
          <w:sz w:val="22"/>
          <w:szCs w:val="22"/>
        </w:rPr>
        <w:t>j</w:t>
      </w:r>
      <w:r w:rsidR="00D97239" w:rsidRPr="008D1DB2">
        <w:rPr>
          <w:rFonts w:ascii="Garamond" w:hAnsi="Garamond" w:cs="Arial"/>
          <w:sz w:val="22"/>
          <w:szCs w:val="22"/>
        </w:rPr>
        <w:t xml:space="preserve"> dodavatel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5C4A20">
        <w:rPr>
          <w:rFonts w:ascii="Garamond" w:hAnsi="Garamond"/>
          <w:sz w:val="22"/>
          <w:szCs w:val="22"/>
        </w:rPr>
        <w:t xml:space="preserve"> </w:t>
      </w:r>
      <w:r w:rsidR="00D97239" w:rsidRPr="008D1DB2">
        <w:rPr>
          <w:rFonts w:ascii="Garamond" w:hAnsi="Garamond" w:cs="Arial"/>
          <w:sz w:val="22"/>
          <w:szCs w:val="22"/>
        </w:rPr>
        <w:t>do položky označené „jiné“ u konkrétního Předmětu plnění.</w:t>
      </w:r>
      <w:r w:rsidR="00013490">
        <w:rPr>
          <w:rFonts w:ascii="Garamond" w:hAnsi="Garamond" w:cs="Arial"/>
          <w:sz w:val="22"/>
          <w:szCs w:val="22"/>
        </w:rPr>
        <w:t xml:space="preserve"> Po uvedení všech </w:t>
      </w:r>
      <w:r w:rsidR="00013490">
        <w:rPr>
          <w:rFonts w:ascii="Garamond" w:hAnsi="Garamond" w:cs="Arial"/>
          <w:sz w:val="22"/>
          <w:szCs w:val="22"/>
        </w:rPr>
        <w:lastRenderedPageBreak/>
        <w:t xml:space="preserve">výše uvedených hodnot </w:t>
      </w:r>
      <w:r w:rsidR="00860DA7">
        <w:rPr>
          <w:rFonts w:ascii="Garamond" w:hAnsi="Garamond" w:cs="Arial"/>
          <w:sz w:val="22"/>
          <w:szCs w:val="22"/>
        </w:rPr>
        <w:t>se</w:t>
      </w:r>
      <w:r w:rsidR="00013490">
        <w:rPr>
          <w:rFonts w:ascii="Garamond" w:hAnsi="Garamond" w:cs="Arial"/>
          <w:sz w:val="22"/>
          <w:szCs w:val="22"/>
        </w:rPr>
        <w:t xml:space="preserve"> náklady </w:t>
      </w:r>
      <w:r w:rsidR="008E7E4E">
        <w:rPr>
          <w:rFonts w:ascii="Garamond" w:hAnsi="Garamond" w:cs="Arial"/>
          <w:sz w:val="22"/>
          <w:szCs w:val="22"/>
        </w:rPr>
        <w:t xml:space="preserve">životního cyklu celkem pro požadovaný počet zařízení vypočtou </w:t>
      </w:r>
      <w:r w:rsidR="00860DA7">
        <w:rPr>
          <w:rFonts w:ascii="Garamond" w:hAnsi="Garamond" w:cs="Arial"/>
          <w:sz w:val="22"/>
          <w:szCs w:val="22"/>
        </w:rPr>
        <w:t>automaticky</w:t>
      </w:r>
    </w:p>
    <w:p w14:paraId="398F305E" w14:textId="3130E202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9.3</w:t>
      </w:r>
      <w:r w:rsidR="0063063D" w:rsidRPr="0092241D">
        <w:rPr>
          <w:rFonts w:ascii="Garamond" w:hAnsi="Garamond" w:cs="Arial"/>
          <w:sz w:val="22"/>
          <w:szCs w:val="22"/>
        </w:rPr>
        <w:t xml:space="preserve">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printscreen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9.3 této Výzvy</w:t>
      </w:r>
      <w:r w:rsidR="00270B61">
        <w:rPr>
          <w:rFonts w:ascii="Garamond" w:hAnsi="Garamond"/>
          <w:sz w:val="22"/>
          <w:szCs w:val="22"/>
        </w:rPr>
        <w:t>)</w:t>
      </w:r>
      <w:r w:rsidR="008E7E4E">
        <w:rPr>
          <w:rFonts w:ascii="Garamond" w:hAnsi="Garamond"/>
          <w:sz w:val="22"/>
          <w:szCs w:val="22"/>
        </w:rPr>
        <w:t>,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  <w:r w:rsidR="00626AA2">
        <w:rPr>
          <w:rFonts w:ascii="Garamond" w:hAnsi="Garamond" w:cs="Arial"/>
          <w:sz w:val="22"/>
          <w:szCs w:val="22"/>
        </w:rPr>
        <w:t xml:space="preserve"> V případě, že dodavatel na výzvu Zadavatele, učiněnou ve smyslu ust. § 46 ZZVZ, požadované údaje či doklad (zejm. printscreen) nepředloží, může být z veřejné zakázky vyloučen.</w:t>
      </w:r>
    </w:p>
    <w:p w14:paraId="05DFA6A7" w14:textId="1FDD8C25" w:rsidR="00185D65" w:rsidRPr="00273ACB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 xml:space="preserve">zdrojích uvedených v čl. 9.3 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Pr="00BE25AE">
        <w:rPr>
          <w:rFonts w:ascii="Garamond" w:hAnsi="Garamond"/>
          <w:sz w:val="22"/>
          <w:szCs w:val="22"/>
        </w:rPr>
        <w:t xml:space="preserve">, může </w:t>
      </w:r>
      <w:r w:rsidRPr="00273ACB">
        <w:rPr>
          <w:rFonts w:ascii="Garamond" w:hAnsi="Garamond"/>
          <w:sz w:val="22"/>
          <w:szCs w:val="22"/>
        </w:rPr>
        <w:t>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1109728B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4A1EE3">
        <w:rPr>
          <w:rFonts w:ascii="Garamond" w:hAnsi="Garamond" w:cs="Arial"/>
          <w:sz w:val="22"/>
          <w:szCs w:val="22"/>
        </w:rPr>
        <w:t>6</w:t>
      </w:r>
      <w:r w:rsidR="006D7C44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60769401" w:rsidR="00DB45AA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6D5FE34C" w14:textId="61F5D0DF" w:rsidR="00AF1A35" w:rsidRPr="00923F89" w:rsidRDefault="00AF1A35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Pro vyloučení všech pochybností se stanoví, že bude-li různými dodavateli v nabídce uveden shodný spotřební materiál, mohou být jeho ceny</w:t>
      </w:r>
      <w:r w:rsidR="005A54C4">
        <w:rPr>
          <w:rFonts w:ascii="Garamond" w:hAnsi="Garamond" w:cs="Arial"/>
          <w:sz w:val="22"/>
          <w:szCs w:val="22"/>
        </w:rPr>
        <w:t>,</w:t>
      </w:r>
      <w:r>
        <w:rPr>
          <w:rFonts w:ascii="Garamond" w:hAnsi="Garamond" w:cs="Arial"/>
          <w:sz w:val="22"/>
          <w:szCs w:val="22"/>
        </w:rPr>
        <w:t xml:space="preserve"> </w:t>
      </w:r>
      <w:r w:rsidR="005A54C4">
        <w:rPr>
          <w:rFonts w:ascii="Garamond" w:hAnsi="Garamond" w:cs="Arial"/>
          <w:sz w:val="22"/>
          <w:szCs w:val="22"/>
        </w:rPr>
        <w:t>jež budou stanoveny v souladu s touto ZD (tj. zejm. bude</w:t>
      </w:r>
      <w:r w:rsidR="00AD5A57">
        <w:rPr>
          <w:rFonts w:ascii="Garamond" w:hAnsi="Garamond" w:cs="Arial"/>
          <w:sz w:val="22"/>
          <w:szCs w:val="22"/>
        </w:rPr>
        <w:t>-li</w:t>
      </w:r>
      <w:r w:rsidR="005A54C4">
        <w:rPr>
          <w:rFonts w:ascii="Garamond" w:hAnsi="Garamond" w:cs="Arial"/>
          <w:sz w:val="22"/>
          <w:szCs w:val="22"/>
        </w:rPr>
        <w:t xml:space="preserve"> dolož</w:t>
      </w:r>
      <w:r w:rsidR="00D803CD">
        <w:rPr>
          <w:rFonts w:ascii="Garamond" w:hAnsi="Garamond" w:cs="Arial"/>
          <w:sz w:val="22"/>
          <w:szCs w:val="22"/>
        </w:rPr>
        <w:t>eno</w:t>
      </w:r>
      <w:r w:rsidR="005A54C4">
        <w:rPr>
          <w:rFonts w:ascii="Garamond" w:hAnsi="Garamond" w:cs="Arial"/>
          <w:sz w:val="22"/>
          <w:szCs w:val="22"/>
        </w:rPr>
        <w:t xml:space="preserve"> stanovení správné ceny ve smyslu čl. 9.4 této ZD), pro účely hodnocení různé.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173E37A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="00096463">
        <w:rPr>
          <w:rFonts w:ascii="Garamond" w:hAnsi="Garamond"/>
          <w:b/>
          <w:sz w:val="22"/>
          <w:szCs w:val="22"/>
        </w:rPr>
        <w:t xml:space="preserve"> </w:t>
      </w:r>
      <w:r w:rsidR="00096463" w:rsidRPr="00096463">
        <w:rPr>
          <w:rFonts w:ascii="Garamond" w:hAnsi="Garamond"/>
          <w:bCs/>
          <w:sz w:val="22"/>
          <w:szCs w:val="22"/>
        </w:rPr>
        <w:t>(týká se listu „Nabídková cena“)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při zohlednění zásady environmentálně odpovědného zadávání posoudil možnost požadovat splnění požadavků na ekodesign výrobků, nicméně s ohledem na Předmět plnění, kterým jsou v převážné míře tiskárny, kopírky a multifunkce,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>. č. 319/2019 Sb., o energetickém štítkování a ekodesignu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ekodesign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>ČR, resp. v EU a není tak namístě požadavky na ekodesign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3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4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5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6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lastRenderedPageBreak/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Pr="004B786D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7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8BD34" w14:textId="77777777" w:rsidR="006363C3" w:rsidRDefault="006363C3" w:rsidP="00795AAC">
      <w:r>
        <w:separator/>
      </w:r>
    </w:p>
  </w:endnote>
  <w:endnote w:type="continuationSeparator" w:id="0">
    <w:p w14:paraId="752547FF" w14:textId="77777777" w:rsidR="006363C3" w:rsidRDefault="006363C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12B31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D4EA5" w14:textId="77777777" w:rsidR="006363C3" w:rsidRDefault="006363C3" w:rsidP="00795AAC">
      <w:r>
        <w:separator/>
      </w:r>
    </w:p>
  </w:footnote>
  <w:footnote w:type="continuationSeparator" w:id="0">
    <w:p w14:paraId="57037BDB" w14:textId="77777777" w:rsidR="006363C3" w:rsidRDefault="006363C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5C1"/>
    <w:rsid w:val="00003E18"/>
    <w:rsid w:val="00004C69"/>
    <w:rsid w:val="00004FBB"/>
    <w:rsid w:val="00010196"/>
    <w:rsid w:val="00011C82"/>
    <w:rsid w:val="00013490"/>
    <w:rsid w:val="00014F34"/>
    <w:rsid w:val="0001621D"/>
    <w:rsid w:val="00024356"/>
    <w:rsid w:val="0002509C"/>
    <w:rsid w:val="00025D2F"/>
    <w:rsid w:val="0003184C"/>
    <w:rsid w:val="000328BB"/>
    <w:rsid w:val="00035AA2"/>
    <w:rsid w:val="0003677F"/>
    <w:rsid w:val="00037445"/>
    <w:rsid w:val="00040A9A"/>
    <w:rsid w:val="0005573E"/>
    <w:rsid w:val="00055C16"/>
    <w:rsid w:val="00063898"/>
    <w:rsid w:val="000640AD"/>
    <w:rsid w:val="00066EA5"/>
    <w:rsid w:val="00072B7B"/>
    <w:rsid w:val="0007506D"/>
    <w:rsid w:val="00076370"/>
    <w:rsid w:val="000816BD"/>
    <w:rsid w:val="00081D3E"/>
    <w:rsid w:val="00083C37"/>
    <w:rsid w:val="00086AE4"/>
    <w:rsid w:val="000875B0"/>
    <w:rsid w:val="000909A0"/>
    <w:rsid w:val="00092D8F"/>
    <w:rsid w:val="00095C05"/>
    <w:rsid w:val="00095E03"/>
    <w:rsid w:val="00096463"/>
    <w:rsid w:val="000A0FCB"/>
    <w:rsid w:val="000A105A"/>
    <w:rsid w:val="000A4564"/>
    <w:rsid w:val="000A5773"/>
    <w:rsid w:val="000A5E08"/>
    <w:rsid w:val="000A6B75"/>
    <w:rsid w:val="000B5522"/>
    <w:rsid w:val="000B5AAA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4C25"/>
    <w:rsid w:val="000E7264"/>
    <w:rsid w:val="000E7918"/>
    <w:rsid w:val="000F27AB"/>
    <w:rsid w:val="000F34D8"/>
    <w:rsid w:val="000F3769"/>
    <w:rsid w:val="000F3C8E"/>
    <w:rsid w:val="000F42B1"/>
    <w:rsid w:val="000F7BD7"/>
    <w:rsid w:val="001029D7"/>
    <w:rsid w:val="0010541F"/>
    <w:rsid w:val="001129C8"/>
    <w:rsid w:val="001142E9"/>
    <w:rsid w:val="00121FD1"/>
    <w:rsid w:val="00127368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724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001E"/>
    <w:rsid w:val="001A2840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51B8"/>
    <w:rsid w:val="001F6DDB"/>
    <w:rsid w:val="001F7CD5"/>
    <w:rsid w:val="002012BB"/>
    <w:rsid w:val="00203431"/>
    <w:rsid w:val="00203B39"/>
    <w:rsid w:val="00205F4F"/>
    <w:rsid w:val="00211A3C"/>
    <w:rsid w:val="00217849"/>
    <w:rsid w:val="00217B16"/>
    <w:rsid w:val="00223F91"/>
    <w:rsid w:val="00226660"/>
    <w:rsid w:val="0022713A"/>
    <w:rsid w:val="00230A5B"/>
    <w:rsid w:val="00240E02"/>
    <w:rsid w:val="002419E3"/>
    <w:rsid w:val="00241D12"/>
    <w:rsid w:val="00243341"/>
    <w:rsid w:val="00243996"/>
    <w:rsid w:val="002453DE"/>
    <w:rsid w:val="00245425"/>
    <w:rsid w:val="002504B1"/>
    <w:rsid w:val="002514B5"/>
    <w:rsid w:val="00251EE0"/>
    <w:rsid w:val="00252FF6"/>
    <w:rsid w:val="0025409E"/>
    <w:rsid w:val="00256E97"/>
    <w:rsid w:val="00257386"/>
    <w:rsid w:val="002704DC"/>
    <w:rsid w:val="00270B61"/>
    <w:rsid w:val="00272068"/>
    <w:rsid w:val="002725FC"/>
    <w:rsid w:val="00273ACB"/>
    <w:rsid w:val="00274498"/>
    <w:rsid w:val="00281D4A"/>
    <w:rsid w:val="002865E4"/>
    <w:rsid w:val="00291C4B"/>
    <w:rsid w:val="00295C60"/>
    <w:rsid w:val="002A219A"/>
    <w:rsid w:val="002A76C3"/>
    <w:rsid w:val="002B4A7E"/>
    <w:rsid w:val="002B59B9"/>
    <w:rsid w:val="002C20C6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36ED"/>
    <w:rsid w:val="002F419F"/>
    <w:rsid w:val="002F633D"/>
    <w:rsid w:val="002F74B5"/>
    <w:rsid w:val="00301F48"/>
    <w:rsid w:val="00305BB0"/>
    <w:rsid w:val="003063D6"/>
    <w:rsid w:val="0031024E"/>
    <w:rsid w:val="00311988"/>
    <w:rsid w:val="00313017"/>
    <w:rsid w:val="003160AA"/>
    <w:rsid w:val="003166D1"/>
    <w:rsid w:val="003171FC"/>
    <w:rsid w:val="00321881"/>
    <w:rsid w:val="003222D9"/>
    <w:rsid w:val="0032400A"/>
    <w:rsid w:val="00324905"/>
    <w:rsid w:val="00331F6E"/>
    <w:rsid w:val="00336113"/>
    <w:rsid w:val="003419D2"/>
    <w:rsid w:val="00342F71"/>
    <w:rsid w:val="00343328"/>
    <w:rsid w:val="003504A0"/>
    <w:rsid w:val="0035416B"/>
    <w:rsid w:val="00356341"/>
    <w:rsid w:val="00357688"/>
    <w:rsid w:val="0036735F"/>
    <w:rsid w:val="0037406F"/>
    <w:rsid w:val="00374B68"/>
    <w:rsid w:val="00376A56"/>
    <w:rsid w:val="00380881"/>
    <w:rsid w:val="003869CE"/>
    <w:rsid w:val="00387043"/>
    <w:rsid w:val="003905C1"/>
    <w:rsid w:val="00396BED"/>
    <w:rsid w:val="003A2A0C"/>
    <w:rsid w:val="003A44BE"/>
    <w:rsid w:val="003A4BA0"/>
    <w:rsid w:val="003B06D8"/>
    <w:rsid w:val="003B0E0B"/>
    <w:rsid w:val="003B253A"/>
    <w:rsid w:val="003B2A6D"/>
    <w:rsid w:val="003B36F7"/>
    <w:rsid w:val="003B4D43"/>
    <w:rsid w:val="003C0E6A"/>
    <w:rsid w:val="003C1FD6"/>
    <w:rsid w:val="003C24C0"/>
    <w:rsid w:val="003D116A"/>
    <w:rsid w:val="003D43B7"/>
    <w:rsid w:val="003D4537"/>
    <w:rsid w:val="003D52BD"/>
    <w:rsid w:val="003D6960"/>
    <w:rsid w:val="003D6B29"/>
    <w:rsid w:val="003E285C"/>
    <w:rsid w:val="003E3643"/>
    <w:rsid w:val="003E3E49"/>
    <w:rsid w:val="003E567A"/>
    <w:rsid w:val="003F580F"/>
    <w:rsid w:val="003F70F3"/>
    <w:rsid w:val="003F767D"/>
    <w:rsid w:val="003F7BCD"/>
    <w:rsid w:val="004026E8"/>
    <w:rsid w:val="00405EC8"/>
    <w:rsid w:val="00406140"/>
    <w:rsid w:val="00406F62"/>
    <w:rsid w:val="004109E3"/>
    <w:rsid w:val="00412ACE"/>
    <w:rsid w:val="00425FD2"/>
    <w:rsid w:val="004350DA"/>
    <w:rsid w:val="004376D6"/>
    <w:rsid w:val="004400E1"/>
    <w:rsid w:val="004442B6"/>
    <w:rsid w:val="004445D4"/>
    <w:rsid w:val="00450C4A"/>
    <w:rsid w:val="004575D2"/>
    <w:rsid w:val="004576B0"/>
    <w:rsid w:val="004626E0"/>
    <w:rsid w:val="00475615"/>
    <w:rsid w:val="00476A95"/>
    <w:rsid w:val="0048090C"/>
    <w:rsid w:val="00481E79"/>
    <w:rsid w:val="00481F8F"/>
    <w:rsid w:val="00485D97"/>
    <w:rsid w:val="00486215"/>
    <w:rsid w:val="004875A5"/>
    <w:rsid w:val="00487ABB"/>
    <w:rsid w:val="00490549"/>
    <w:rsid w:val="00495F5C"/>
    <w:rsid w:val="00497D38"/>
    <w:rsid w:val="004A1EE3"/>
    <w:rsid w:val="004B06FE"/>
    <w:rsid w:val="004B309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4A98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41CF2"/>
    <w:rsid w:val="0055137A"/>
    <w:rsid w:val="00551B72"/>
    <w:rsid w:val="00552A18"/>
    <w:rsid w:val="00555172"/>
    <w:rsid w:val="00555BB8"/>
    <w:rsid w:val="00556C69"/>
    <w:rsid w:val="0056433B"/>
    <w:rsid w:val="00565AB9"/>
    <w:rsid w:val="00565CE0"/>
    <w:rsid w:val="00567F15"/>
    <w:rsid w:val="00571557"/>
    <w:rsid w:val="00575F74"/>
    <w:rsid w:val="00581864"/>
    <w:rsid w:val="00587F7D"/>
    <w:rsid w:val="0059057F"/>
    <w:rsid w:val="00592FF9"/>
    <w:rsid w:val="005976AB"/>
    <w:rsid w:val="005A1F74"/>
    <w:rsid w:val="005A54C4"/>
    <w:rsid w:val="005A575C"/>
    <w:rsid w:val="005A6687"/>
    <w:rsid w:val="005B0A82"/>
    <w:rsid w:val="005B2347"/>
    <w:rsid w:val="005C01F9"/>
    <w:rsid w:val="005C329F"/>
    <w:rsid w:val="005C4A20"/>
    <w:rsid w:val="005C54E0"/>
    <w:rsid w:val="005D5223"/>
    <w:rsid w:val="005D5B8C"/>
    <w:rsid w:val="005D6CEE"/>
    <w:rsid w:val="005E1AA8"/>
    <w:rsid w:val="005E26DE"/>
    <w:rsid w:val="005E3B75"/>
    <w:rsid w:val="005E4500"/>
    <w:rsid w:val="005E51F9"/>
    <w:rsid w:val="005E599C"/>
    <w:rsid w:val="005F066A"/>
    <w:rsid w:val="005F2966"/>
    <w:rsid w:val="005F32B6"/>
    <w:rsid w:val="006001E1"/>
    <w:rsid w:val="006078BA"/>
    <w:rsid w:val="006135F9"/>
    <w:rsid w:val="00617021"/>
    <w:rsid w:val="00623867"/>
    <w:rsid w:val="00626AA2"/>
    <w:rsid w:val="0063063D"/>
    <w:rsid w:val="00630E69"/>
    <w:rsid w:val="00632FD4"/>
    <w:rsid w:val="0063637A"/>
    <w:rsid w:val="006363C3"/>
    <w:rsid w:val="006374D6"/>
    <w:rsid w:val="00641169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6D50"/>
    <w:rsid w:val="00677048"/>
    <w:rsid w:val="00681677"/>
    <w:rsid w:val="00681A1B"/>
    <w:rsid w:val="006850A6"/>
    <w:rsid w:val="00690386"/>
    <w:rsid w:val="00691D3D"/>
    <w:rsid w:val="00694F81"/>
    <w:rsid w:val="0069594D"/>
    <w:rsid w:val="006A0635"/>
    <w:rsid w:val="006A103B"/>
    <w:rsid w:val="006A109C"/>
    <w:rsid w:val="006A2162"/>
    <w:rsid w:val="006A4CCB"/>
    <w:rsid w:val="006B298F"/>
    <w:rsid w:val="006B5670"/>
    <w:rsid w:val="006C4DD5"/>
    <w:rsid w:val="006C69C1"/>
    <w:rsid w:val="006C6DED"/>
    <w:rsid w:val="006D0C83"/>
    <w:rsid w:val="006D14F5"/>
    <w:rsid w:val="006D38B1"/>
    <w:rsid w:val="006D427F"/>
    <w:rsid w:val="006D551B"/>
    <w:rsid w:val="006D6F86"/>
    <w:rsid w:val="006D7C44"/>
    <w:rsid w:val="006E6804"/>
    <w:rsid w:val="006F7426"/>
    <w:rsid w:val="007008C6"/>
    <w:rsid w:val="0070545A"/>
    <w:rsid w:val="00705DC8"/>
    <w:rsid w:val="0070727F"/>
    <w:rsid w:val="0072046A"/>
    <w:rsid w:val="00722B4E"/>
    <w:rsid w:val="00730B83"/>
    <w:rsid w:val="00735FBF"/>
    <w:rsid w:val="0075074E"/>
    <w:rsid w:val="00754953"/>
    <w:rsid w:val="0075696A"/>
    <w:rsid w:val="00756FAD"/>
    <w:rsid w:val="00757EB6"/>
    <w:rsid w:val="00757F96"/>
    <w:rsid w:val="00763198"/>
    <w:rsid w:val="0076326F"/>
    <w:rsid w:val="00763856"/>
    <w:rsid w:val="00763935"/>
    <w:rsid w:val="00767A19"/>
    <w:rsid w:val="00780026"/>
    <w:rsid w:val="00790351"/>
    <w:rsid w:val="007919B3"/>
    <w:rsid w:val="00792068"/>
    <w:rsid w:val="00795AAC"/>
    <w:rsid w:val="007A143C"/>
    <w:rsid w:val="007A5DDA"/>
    <w:rsid w:val="007B02AC"/>
    <w:rsid w:val="007B1151"/>
    <w:rsid w:val="007B40A8"/>
    <w:rsid w:val="007C04E9"/>
    <w:rsid w:val="007C5244"/>
    <w:rsid w:val="007D0719"/>
    <w:rsid w:val="007D473B"/>
    <w:rsid w:val="007D6BD2"/>
    <w:rsid w:val="007D7BDF"/>
    <w:rsid w:val="007E4057"/>
    <w:rsid w:val="007F0CD0"/>
    <w:rsid w:val="008009FE"/>
    <w:rsid w:val="00800FB4"/>
    <w:rsid w:val="00804A6A"/>
    <w:rsid w:val="00807007"/>
    <w:rsid w:val="00807391"/>
    <w:rsid w:val="00817096"/>
    <w:rsid w:val="00817CB3"/>
    <w:rsid w:val="00821DD0"/>
    <w:rsid w:val="00822D46"/>
    <w:rsid w:val="00823309"/>
    <w:rsid w:val="008252D0"/>
    <w:rsid w:val="0082680D"/>
    <w:rsid w:val="0083138D"/>
    <w:rsid w:val="0083307C"/>
    <w:rsid w:val="008416E1"/>
    <w:rsid w:val="00841F0D"/>
    <w:rsid w:val="008437B3"/>
    <w:rsid w:val="00843A1D"/>
    <w:rsid w:val="008442CB"/>
    <w:rsid w:val="00846349"/>
    <w:rsid w:val="00854424"/>
    <w:rsid w:val="00854B10"/>
    <w:rsid w:val="00855B92"/>
    <w:rsid w:val="00855E67"/>
    <w:rsid w:val="00856626"/>
    <w:rsid w:val="00857883"/>
    <w:rsid w:val="00860DA7"/>
    <w:rsid w:val="00862F8D"/>
    <w:rsid w:val="00867441"/>
    <w:rsid w:val="00867FAF"/>
    <w:rsid w:val="00871114"/>
    <w:rsid w:val="008712B7"/>
    <w:rsid w:val="00871814"/>
    <w:rsid w:val="008765A4"/>
    <w:rsid w:val="0088554A"/>
    <w:rsid w:val="008874E2"/>
    <w:rsid w:val="00890C62"/>
    <w:rsid w:val="00892488"/>
    <w:rsid w:val="00893EAD"/>
    <w:rsid w:val="00895F43"/>
    <w:rsid w:val="008A08E3"/>
    <w:rsid w:val="008A20E5"/>
    <w:rsid w:val="008A6DE7"/>
    <w:rsid w:val="008A6E01"/>
    <w:rsid w:val="008B025D"/>
    <w:rsid w:val="008B5590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E7E4E"/>
    <w:rsid w:val="008E7E7A"/>
    <w:rsid w:val="008F24EC"/>
    <w:rsid w:val="008F3D91"/>
    <w:rsid w:val="008F7918"/>
    <w:rsid w:val="00902E22"/>
    <w:rsid w:val="00906306"/>
    <w:rsid w:val="00907849"/>
    <w:rsid w:val="00917360"/>
    <w:rsid w:val="0092241D"/>
    <w:rsid w:val="00923F89"/>
    <w:rsid w:val="00924ABD"/>
    <w:rsid w:val="00925A65"/>
    <w:rsid w:val="00931CC1"/>
    <w:rsid w:val="00935123"/>
    <w:rsid w:val="009375E4"/>
    <w:rsid w:val="009428A9"/>
    <w:rsid w:val="00942A6B"/>
    <w:rsid w:val="009431F2"/>
    <w:rsid w:val="00945C56"/>
    <w:rsid w:val="0094603C"/>
    <w:rsid w:val="00946EBD"/>
    <w:rsid w:val="009508DE"/>
    <w:rsid w:val="009526BD"/>
    <w:rsid w:val="009537A4"/>
    <w:rsid w:val="00956A0A"/>
    <w:rsid w:val="00956D28"/>
    <w:rsid w:val="0095702A"/>
    <w:rsid w:val="00957696"/>
    <w:rsid w:val="00960ADE"/>
    <w:rsid w:val="00961B2D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6EFD"/>
    <w:rsid w:val="009C3E77"/>
    <w:rsid w:val="009C5EB8"/>
    <w:rsid w:val="009D192E"/>
    <w:rsid w:val="009D41CD"/>
    <w:rsid w:val="009E3772"/>
    <w:rsid w:val="009E4F23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16D89"/>
    <w:rsid w:val="00A23731"/>
    <w:rsid w:val="00A24677"/>
    <w:rsid w:val="00A24B4C"/>
    <w:rsid w:val="00A25931"/>
    <w:rsid w:val="00A26943"/>
    <w:rsid w:val="00A26F01"/>
    <w:rsid w:val="00A3044E"/>
    <w:rsid w:val="00A30E5C"/>
    <w:rsid w:val="00A3112E"/>
    <w:rsid w:val="00A3310E"/>
    <w:rsid w:val="00A4332D"/>
    <w:rsid w:val="00A436C9"/>
    <w:rsid w:val="00A467E8"/>
    <w:rsid w:val="00A51190"/>
    <w:rsid w:val="00A5544C"/>
    <w:rsid w:val="00A60E80"/>
    <w:rsid w:val="00A6168F"/>
    <w:rsid w:val="00A6419C"/>
    <w:rsid w:val="00A66D1E"/>
    <w:rsid w:val="00A67B87"/>
    <w:rsid w:val="00A7196F"/>
    <w:rsid w:val="00A728ED"/>
    <w:rsid w:val="00A77624"/>
    <w:rsid w:val="00A81CAB"/>
    <w:rsid w:val="00A82D19"/>
    <w:rsid w:val="00A82F84"/>
    <w:rsid w:val="00A8765D"/>
    <w:rsid w:val="00A90797"/>
    <w:rsid w:val="00AA2542"/>
    <w:rsid w:val="00AA3B62"/>
    <w:rsid w:val="00AA5982"/>
    <w:rsid w:val="00AA7E60"/>
    <w:rsid w:val="00AB389D"/>
    <w:rsid w:val="00AB61F5"/>
    <w:rsid w:val="00AC0F19"/>
    <w:rsid w:val="00AC487C"/>
    <w:rsid w:val="00AC5408"/>
    <w:rsid w:val="00AC56B9"/>
    <w:rsid w:val="00AD0A97"/>
    <w:rsid w:val="00AD5A57"/>
    <w:rsid w:val="00AD69FB"/>
    <w:rsid w:val="00AE0D1C"/>
    <w:rsid w:val="00AE431B"/>
    <w:rsid w:val="00AE5B0B"/>
    <w:rsid w:val="00AE67B7"/>
    <w:rsid w:val="00AE6DAB"/>
    <w:rsid w:val="00AF1A35"/>
    <w:rsid w:val="00AF315D"/>
    <w:rsid w:val="00AF396E"/>
    <w:rsid w:val="00AF5EFA"/>
    <w:rsid w:val="00B00647"/>
    <w:rsid w:val="00B02193"/>
    <w:rsid w:val="00B0642A"/>
    <w:rsid w:val="00B070B2"/>
    <w:rsid w:val="00B111A0"/>
    <w:rsid w:val="00B12B58"/>
    <w:rsid w:val="00B13282"/>
    <w:rsid w:val="00B25E4B"/>
    <w:rsid w:val="00B31681"/>
    <w:rsid w:val="00B333D0"/>
    <w:rsid w:val="00B35FCD"/>
    <w:rsid w:val="00B4258F"/>
    <w:rsid w:val="00B42C1B"/>
    <w:rsid w:val="00B42FD5"/>
    <w:rsid w:val="00B45F57"/>
    <w:rsid w:val="00B47B96"/>
    <w:rsid w:val="00B507B9"/>
    <w:rsid w:val="00B75A72"/>
    <w:rsid w:val="00B77CC8"/>
    <w:rsid w:val="00B8157D"/>
    <w:rsid w:val="00B852C0"/>
    <w:rsid w:val="00B85F53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E20"/>
    <w:rsid w:val="00BE25AE"/>
    <w:rsid w:val="00BF071C"/>
    <w:rsid w:val="00BF1010"/>
    <w:rsid w:val="00BF192E"/>
    <w:rsid w:val="00C03A55"/>
    <w:rsid w:val="00C21F2A"/>
    <w:rsid w:val="00C232BE"/>
    <w:rsid w:val="00C27316"/>
    <w:rsid w:val="00C310DC"/>
    <w:rsid w:val="00C31F1D"/>
    <w:rsid w:val="00C36BB0"/>
    <w:rsid w:val="00C45272"/>
    <w:rsid w:val="00C529A3"/>
    <w:rsid w:val="00C633E2"/>
    <w:rsid w:val="00C667B7"/>
    <w:rsid w:val="00C819D8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3A35"/>
    <w:rsid w:val="00CB60D0"/>
    <w:rsid w:val="00CB7D25"/>
    <w:rsid w:val="00CC2565"/>
    <w:rsid w:val="00CC4595"/>
    <w:rsid w:val="00CC5395"/>
    <w:rsid w:val="00CD1AE1"/>
    <w:rsid w:val="00CD2956"/>
    <w:rsid w:val="00CD3643"/>
    <w:rsid w:val="00CD7341"/>
    <w:rsid w:val="00CE0C1A"/>
    <w:rsid w:val="00CE7564"/>
    <w:rsid w:val="00CE7E23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921"/>
    <w:rsid w:val="00D31A32"/>
    <w:rsid w:val="00D33113"/>
    <w:rsid w:val="00D3377D"/>
    <w:rsid w:val="00D33A74"/>
    <w:rsid w:val="00D34015"/>
    <w:rsid w:val="00D36B93"/>
    <w:rsid w:val="00D374A1"/>
    <w:rsid w:val="00D452F8"/>
    <w:rsid w:val="00D47794"/>
    <w:rsid w:val="00D51D32"/>
    <w:rsid w:val="00D53686"/>
    <w:rsid w:val="00D555A3"/>
    <w:rsid w:val="00D55B69"/>
    <w:rsid w:val="00D57265"/>
    <w:rsid w:val="00D602A9"/>
    <w:rsid w:val="00D60676"/>
    <w:rsid w:val="00D606C2"/>
    <w:rsid w:val="00D60E85"/>
    <w:rsid w:val="00D64663"/>
    <w:rsid w:val="00D64A33"/>
    <w:rsid w:val="00D66A9E"/>
    <w:rsid w:val="00D73F90"/>
    <w:rsid w:val="00D803CD"/>
    <w:rsid w:val="00D809CE"/>
    <w:rsid w:val="00D860AA"/>
    <w:rsid w:val="00D91C48"/>
    <w:rsid w:val="00D92E78"/>
    <w:rsid w:val="00D9391B"/>
    <w:rsid w:val="00D97239"/>
    <w:rsid w:val="00DA33C7"/>
    <w:rsid w:val="00DA44E6"/>
    <w:rsid w:val="00DB0A8D"/>
    <w:rsid w:val="00DB1DE5"/>
    <w:rsid w:val="00DB1E0D"/>
    <w:rsid w:val="00DB45AA"/>
    <w:rsid w:val="00DB5CD8"/>
    <w:rsid w:val="00DC15A5"/>
    <w:rsid w:val="00DC5ED1"/>
    <w:rsid w:val="00DC79DA"/>
    <w:rsid w:val="00DD1686"/>
    <w:rsid w:val="00DD449D"/>
    <w:rsid w:val="00DE07A5"/>
    <w:rsid w:val="00DE1BC3"/>
    <w:rsid w:val="00DE1BD2"/>
    <w:rsid w:val="00DE1DA5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B8C"/>
    <w:rsid w:val="00E25DAA"/>
    <w:rsid w:val="00E274DC"/>
    <w:rsid w:val="00E279CB"/>
    <w:rsid w:val="00E3430F"/>
    <w:rsid w:val="00E34CA7"/>
    <w:rsid w:val="00E34EBD"/>
    <w:rsid w:val="00E371F5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2FD8"/>
    <w:rsid w:val="00EB4ACA"/>
    <w:rsid w:val="00EB6175"/>
    <w:rsid w:val="00EB7A9F"/>
    <w:rsid w:val="00EB7AEC"/>
    <w:rsid w:val="00EC2911"/>
    <w:rsid w:val="00EC3FE3"/>
    <w:rsid w:val="00EC4412"/>
    <w:rsid w:val="00EC4F3F"/>
    <w:rsid w:val="00EC59C9"/>
    <w:rsid w:val="00ED45BD"/>
    <w:rsid w:val="00EE0150"/>
    <w:rsid w:val="00EE44DF"/>
    <w:rsid w:val="00EE6AB0"/>
    <w:rsid w:val="00EF3ED9"/>
    <w:rsid w:val="00EF4959"/>
    <w:rsid w:val="00EF71F8"/>
    <w:rsid w:val="00F01F7E"/>
    <w:rsid w:val="00F033C6"/>
    <w:rsid w:val="00F03944"/>
    <w:rsid w:val="00F228FA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4C34"/>
    <w:rsid w:val="00F8688D"/>
    <w:rsid w:val="00F87979"/>
    <w:rsid w:val="00F90A60"/>
    <w:rsid w:val="00F94593"/>
    <w:rsid w:val="00F96CEE"/>
    <w:rsid w:val="00F976E9"/>
    <w:rsid w:val="00FA0BCC"/>
    <w:rsid w:val="00FA2639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3299B415-F8A6-4743-8266-1EA6B354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D449D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3F70F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844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iroluk.cz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828.html" TargetMode="External"/><Relationship Id="rId14" Type="http://schemas.openxmlformats.org/officeDocument/2006/relationships/hyperlink" Target="https://www.energystar.gov/products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eXqz6Zw/aAhbpj1/j08uaELIyBvbj5jhKgefhDMPL64=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E6ymgIJmnwKwbfg8/32wue3GDfsgVp1g94LolC9qrSE=</DigestValue>
    </Reference>
  </SignedInfo>
  <SignatureValue>miXJpp++3adrCa0dx6EAKv83XR58iPjXsGeXNajV9HeoD+yM3hcbK9eK2j25w9yZUF+/Hwnw94H+
1O7fTMGgBEbcK7aNzjPl8I3loZJxmimT0B+/G1bEcDr/JfVzYE08EKmkpceBYBni2P+/zgbDRXp9
gU6iIoX9gX/DnIg2V+peH6eUfQH+R91nv5dp7pRlW93pFbdCosT0dyY9rWPpJPI7PZ7VHQ1Ie8ql
ZmRvP3Wkm1H9FPUq59wZnR/LjY+Cn5bCZkmYXXg1tAK74MiC7MBG1r8pJ7dwhmCHWV1V2TT/iETq
a1JlhNVJSzY4bQk0vsOpEVqyu3l3kPs/gl1fFQ==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</Transform>
          <Transform Algorithm="http://www.w3.org/TR/2001/REC-xml-c14n-20010315"/>
        </Transforms>
        <DigestMethod Algorithm="http://www.w3.org/2001/04/xmlenc#sha256"/>
        <DigestValue>gjvJPb6IiWuSgex3oidte0zLSjWKi8in3Z6N79pb6io=</DigestValue>
      </Reference>
      <Reference URI="/word/document.xml?ContentType=application/vnd.openxmlformats-officedocument.wordprocessingml.document.main+xml">
        <DigestMethod Algorithm="http://www.w3.org/2001/04/xmlenc#sha256"/>
        <DigestValue>e5odWDdjjwE9ybxyJeg6iqfL8vzcIUZzCgWEvMQBsCI=</DigestValue>
      </Reference>
      <Reference URI="/word/endnotes.xml?ContentType=application/vnd.openxmlformats-officedocument.wordprocessingml.endnotes+xml">
        <DigestMethod Algorithm="http://www.w3.org/2001/04/xmlenc#sha256"/>
        <DigestValue>lGnS7OHCmZvCmRhWINHf8U5ZlAngsFo6mY/C+3ND5fs=</DigestValue>
      </Reference>
      <Reference URI="/word/fontTable.xml?ContentType=application/vnd.openxmlformats-officedocument.wordprocessingml.fontTable+xml">
        <DigestMethod Algorithm="http://www.w3.org/2001/04/xmlenc#sha256"/>
        <DigestValue>enDPM1r16dMCg5iAuCWKrvqhLpdxJKTBhJtRZt7FxDk=</DigestValue>
      </Reference>
      <Reference URI="/word/footer1.xml?ContentType=application/vnd.openxmlformats-officedocument.wordprocessingml.footer+xml">
        <DigestMethod Algorithm="http://www.w3.org/2001/04/xmlenc#sha256"/>
        <DigestValue>jkeOFcU0kABgy7bdR243Dc4Se20x+li0mZ/R705Fj1w=</DigestValue>
      </Reference>
      <Reference URI="/word/footnotes.xml?ContentType=application/vnd.openxmlformats-officedocument.wordprocessingml.footnotes+xml">
        <DigestMethod Algorithm="http://www.w3.org/2001/04/xmlenc#sha256"/>
        <DigestValue>tTCV8omEoRIR+G8rdpTSdfBYJaIvg0+l4R//3ij/8DQ=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AM7gpIb7+UqlHVQ4hx6cGqK3LtFHqT56lif/aj4KMXQ=</DigestValue>
      </Reference>
      <Reference URI="/word/settings.xml?ContentType=application/vnd.openxmlformats-officedocument.wordprocessingml.settings+xml">
        <DigestMethod Algorithm="http://www.w3.org/2001/04/xmlenc#sha256"/>
        <DigestValue>sZpy/iXgcJCR6a7URR+l26Zv9hx+qLaBxuraqvBQOY4=</DigestValue>
      </Reference>
      <Reference URI="/word/styles.xml?ContentType=application/vnd.openxmlformats-officedocument.wordprocessingml.styles+xml">
        <DigestMethod Algorithm="http://www.w3.org/2001/04/xmlenc#sha256"/>
        <DigestValue>ihIxNcNkkf8/Kk8ydI4dH2UzKSbWXiSoBxZkthz30cU=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wUnu6nh77DZMtdiCRcuNBAPCjDIOuBxAQX5RG9faF28=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2023-02-02T12:09:21Z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2023-02-02T12:09:21Z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BFC06-5BEF-4FCF-AD28-A33D40428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2780</Words>
  <Characters>16407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19149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13</cp:revision>
  <cp:lastPrinted>2018-08-08T13:48:00Z</cp:lastPrinted>
  <dcterms:created xsi:type="dcterms:W3CDTF">2022-05-19T06:10:00Z</dcterms:created>
  <dcterms:modified xsi:type="dcterms:W3CDTF">2023-02-02T12:09:00Z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